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CCF" w:rsidRDefault="009E1CCF" w:rsidP="00A22E07">
      <w:pPr>
        <w:pStyle w:val="Tekstpodstawowy"/>
        <w:jc w:val="left"/>
        <w:rPr>
          <w:sz w:val="24"/>
        </w:rPr>
      </w:pPr>
    </w:p>
    <w:p w:rsidR="00B52B23" w:rsidRDefault="00B52B23" w:rsidP="00A22E07">
      <w:pPr>
        <w:pStyle w:val="Tekstpodstawowy"/>
        <w:jc w:val="left"/>
        <w:rPr>
          <w:sz w:val="24"/>
        </w:rPr>
      </w:pPr>
    </w:p>
    <w:p w:rsidR="00294C19" w:rsidRDefault="00807665" w:rsidP="00807665">
      <w:pPr>
        <w:pStyle w:val="Tekstpodstawowy"/>
        <w:jc w:val="right"/>
        <w:rPr>
          <w:i/>
          <w:iCs/>
          <w:sz w:val="24"/>
          <w:lang w:val="de-DE"/>
        </w:rPr>
      </w:pPr>
      <w:r>
        <w:rPr>
          <w:i/>
          <w:iCs/>
          <w:sz w:val="20"/>
          <w:lang w:val="de-DE"/>
        </w:rPr>
        <w:t>Załącznik nr 1</w:t>
      </w:r>
    </w:p>
    <w:p w:rsidR="00294C19" w:rsidRDefault="00294C19" w:rsidP="00294C19">
      <w:pPr>
        <w:pStyle w:val="Tekstpodstawowy"/>
        <w:rPr>
          <w:b w:val="0"/>
          <w:bCs w:val="0"/>
          <w:sz w:val="24"/>
          <w:lang w:val="de-DE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294C19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</w:t>
      </w:r>
      <w:r w:rsidR="00720D83">
        <w:rPr>
          <w:b w:val="0"/>
          <w:bCs w:val="0"/>
          <w:sz w:val="24"/>
          <w:lang w:val="de-DE"/>
        </w:rPr>
        <w:t xml:space="preserve"> / PESEL</w:t>
      </w:r>
      <w:r>
        <w:rPr>
          <w:b w:val="0"/>
          <w:bCs w:val="0"/>
          <w:sz w:val="24"/>
          <w:lang w:val="de-DE"/>
        </w:rPr>
        <w:t>: ........................................................</w:t>
      </w:r>
    </w:p>
    <w:p w:rsidR="00294C19" w:rsidRDefault="00294C19" w:rsidP="00294C19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294C19" w:rsidRDefault="00294C19" w:rsidP="00294C19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294C19" w:rsidRDefault="00294C19" w:rsidP="00294C19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e-mail: .....................................................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Pr="00FA23AE" w:rsidRDefault="003F20A1" w:rsidP="00294C19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294C19" w:rsidRDefault="00294C19" w:rsidP="00294C19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294C19" w:rsidRDefault="00294C19" w:rsidP="00294C19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Pr="00954CDE" w:rsidRDefault="00294C19" w:rsidP="00294C19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</w:rPr>
      </w:pPr>
    </w:p>
    <w:p w:rsidR="00294C19" w:rsidRPr="00E10F85" w:rsidRDefault="00865C20" w:rsidP="00E10F85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294C19" w:rsidRPr="00ED00C3">
        <w:rPr>
          <w:b w:val="0"/>
          <w:bCs w:val="0"/>
          <w:sz w:val="24"/>
        </w:rPr>
        <w:t xml:space="preserve"> przetargu nieograniczonego w Biuletynie Zamówień Publicznych na realizację zadania pn.</w:t>
      </w:r>
      <w:r w:rsidR="00A90772" w:rsidRPr="00ED00C3">
        <w:rPr>
          <w:b w:val="0"/>
          <w:bCs w:val="0"/>
          <w:sz w:val="24"/>
        </w:rPr>
        <w:t>:</w:t>
      </w:r>
      <w:r w:rsidR="00A27E5B" w:rsidRPr="00A27E5B">
        <w:rPr>
          <w:iCs/>
          <w:sz w:val="24"/>
        </w:rPr>
        <w:t xml:space="preserve"> </w:t>
      </w:r>
      <w:r w:rsidR="00767480" w:rsidRPr="00A02733">
        <w:rPr>
          <w:bCs w:val="0"/>
          <w:sz w:val="24"/>
        </w:rPr>
        <w:t>„</w:t>
      </w:r>
      <w:r w:rsidR="00A02733" w:rsidRPr="00A02733">
        <w:rPr>
          <w:sz w:val="24"/>
        </w:rPr>
        <w:t>Opracowanie projektu i wykonanie modernizacji szczegółowej wysokościowej osnowy geodezyjnej na terenie Powiatu Tarnobrzeskiego</w:t>
      </w:r>
      <w:r w:rsidR="00767480" w:rsidRPr="00A02733">
        <w:rPr>
          <w:bCs w:val="0"/>
          <w:sz w:val="24"/>
        </w:rPr>
        <w:t>”</w:t>
      </w:r>
    </w:p>
    <w:p w:rsidR="00294C19" w:rsidRDefault="00294C19" w:rsidP="00294C19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294C19" w:rsidRPr="00ED4989" w:rsidRDefault="00294C19" w:rsidP="00ED4989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 przedmiotu zamówienia, zgodnie z warunkami</w:t>
      </w:r>
      <w:r w:rsidR="000D03DA">
        <w:rPr>
          <w:b w:val="0"/>
          <w:bCs w:val="0"/>
          <w:sz w:val="24"/>
        </w:rPr>
        <w:t xml:space="preserve"> określonymi w Specyfikacji Istotnych Warunków Zamówienia</w:t>
      </w:r>
      <w:r>
        <w:rPr>
          <w:b w:val="0"/>
          <w:bCs w:val="0"/>
          <w:sz w:val="24"/>
        </w:rPr>
        <w:t xml:space="preserve"> </w:t>
      </w:r>
      <w:r w:rsidR="00ED4989">
        <w:rPr>
          <w:b w:val="0"/>
          <w:bCs w:val="0"/>
          <w:sz w:val="24"/>
        </w:rPr>
        <w:t>za łączną wartość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294C19" w:rsidRDefault="00294C19" w:rsidP="00294C1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294C19" w:rsidRDefault="00294C19" w:rsidP="00294C1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294C19" w:rsidRPr="009A5BAC" w:rsidRDefault="00294C19" w:rsidP="000859A6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>Oświadczamy, ze zamówienie zrealizujemy w terminie do dnia:</w:t>
      </w:r>
      <w:r w:rsidR="00C51173">
        <w:rPr>
          <w:b w:val="0"/>
          <w:bCs w:val="0"/>
          <w:sz w:val="24"/>
        </w:rPr>
        <w:t xml:space="preserve"> </w:t>
      </w:r>
      <w:r w:rsidR="00586C39">
        <w:rPr>
          <w:bCs w:val="0"/>
          <w:color w:val="000000"/>
          <w:sz w:val="24"/>
        </w:rPr>
        <w:t>30</w:t>
      </w:r>
      <w:r w:rsidR="002B625E" w:rsidRPr="00F02248">
        <w:rPr>
          <w:bCs w:val="0"/>
          <w:color w:val="000000"/>
          <w:sz w:val="24"/>
        </w:rPr>
        <w:t>.</w:t>
      </w:r>
      <w:r w:rsidR="0017311D">
        <w:rPr>
          <w:bCs w:val="0"/>
          <w:color w:val="000000"/>
          <w:sz w:val="24"/>
        </w:rPr>
        <w:t>1</w:t>
      </w:r>
      <w:r w:rsidR="00586C39">
        <w:rPr>
          <w:bCs w:val="0"/>
          <w:color w:val="000000"/>
          <w:sz w:val="24"/>
        </w:rPr>
        <w:t>1</w:t>
      </w:r>
      <w:r w:rsidR="00CF534C" w:rsidRPr="00F02248">
        <w:rPr>
          <w:bCs w:val="0"/>
          <w:color w:val="000000"/>
          <w:sz w:val="24"/>
        </w:rPr>
        <w:t>.</w:t>
      </w:r>
      <w:r w:rsidR="00B82D19">
        <w:rPr>
          <w:bCs w:val="0"/>
          <w:color w:val="000000"/>
          <w:sz w:val="24"/>
        </w:rPr>
        <w:t>2020</w:t>
      </w:r>
      <w:r w:rsidRPr="00F02248">
        <w:rPr>
          <w:bCs w:val="0"/>
          <w:color w:val="000000"/>
          <w:sz w:val="24"/>
        </w:rPr>
        <w:t xml:space="preserve"> r.</w:t>
      </w:r>
    </w:p>
    <w:p w:rsidR="00294C19" w:rsidRDefault="00294C19" w:rsidP="004D1140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</w:t>
      </w:r>
      <w:r w:rsidR="008C3BC5">
        <w:rPr>
          <w:b w:val="0"/>
          <w:bCs w:val="0"/>
          <w:sz w:val="24"/>
        </w:rPr>
        <w:t xml:space="preserve"> i rękojmi</w:t>
      </w:r>
      <w:r>
        <w:rPr>
          <w:b w:val="0"/>
          <w:bCs w:val="0"/>
          <w:sz w:val="24"/>
        </w:rPr>
        <w:t xml:space="preserve"> na okres  ............... miesięcy.</w:t>
      </w:r>
    </w:p>
    <w:p w:rsidR="00E74E82" w:rsidRPr="004D1140" w:rsidRDefault="004D1140" w:rsidP="00E74E82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294C19" w:rsidRPr="006B3218" w:rsidRDefault="006B3218" w:rsidP="008C37DF">
      <w:pPr>
        <w:pStyle w:val="Tekstpodstawowy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294C19" w:rsidRDefault="00294C19" w:rsidP="008C37DF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</w:t>
      </w:r>
      <w:r w:rsidR="00701986">
        <w:rPr>
          <w:b w:val="0"/>
          <w:bCs w:val="0"/>
          <w:sz w:val="24"/>
        </w:rPr>
        <w:t>tą na czas wskazany w SIWZ tj. 3</w:t>
      </w:r>
      <w:r>
        <w:rPr>
          <w:b w:val="0"/>
          <w:bCs w:val="0"/>
          <w:sz w:val="24"/>
        </w:rPr>
        <w:t>0 dni od daty upływu terminu składania ofert.</w:t>
      </w:r>
    </w:p>
    <w:p w:rsidR="00294C19" w:rsidRPr="00183BBD" w:rsidRDefault="00E1562B" w:rsidP="00183BBD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SIWZ</w:t>
      </w:r>
      <w:r w:rsidRPr="001A10F5">
        <w:rPr>
          <w:b w:val="0"/>
          <w:bCs w:val="0"/>
          <w:sz w:val="24"/>
        </w:rPr>
        <w:t>.</w:t>
      </w:r>
    </w:p>
    <w:p w:rsidR="00294C19" w:rsidRDefault="00294C19" w:rsidP="008C37DF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</w:t>
      </w:r>
      <w:r w:rsidR="00A70B78">
        <w:rPr>
          <w:b w:val="0"/>
          <w:bCs w:val="0"/>
          <w:sz w:val="24"/>
        </w:rPr>
        <w:t>my się z warunkami umowy (projektem</w:t>
      </w:r>
      <w:r>
        <w:rPr>
          <w:b w:val="0"/>
          <w:bCs w:val="0"/>
          <w:sz w:val="24"/>
        </w:rPr>
        <w:t xml:space="preserve"> umowy dołączonym do SIWZ) i zobowiązujemy się w przypadku wyboru naszej oferty do zawarcia umowy na w/w warunkach w miejscu i terminie wyznaczonym przez Zamawiającego.</w:t>
      </w:r>
    </w:p>
    <w:p w:rsidR="00E137D9" w:rsidRDefault="00E137D9" w:rsidP="00E137D9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3D2C65" w:rsidRDefault="00EA4283" w:rsidP="00B52CE7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</w:t>
      </w:r>
      <w:bookmarkStart w:id="0" w:name="_GoBack"/>
      <w:bookmarkEnd w:id="0"/>
      <w:r>
        <w:rPr>
          <w:b w:val="0"/>
          <w:bCs w:val="0"/>
          <w:sz w:val="24"/>
        </w:rPr>
        <w:t>ń publicznych i</w:t>
      </w:r>
      <w:r w:rsidR="00FC70F8">
        <w:rPr>
          <w:b w:val="0"/>
          <w:bCs w:val="0"/>
          <w:sz w:val="24"/>
        </w:rPr>
        <w:t>nformujemy</w:t>
      </w:r>
      <w:r w:rsidR="003D2C65">
        <w:rPr>
          <w:b w:val="0"/>
          <w:bCs w:val="0"/>
          <w:sz w:val="24"/>
        </w:rPr>
        <w:t xml:space="preserve">, że </w:t>
      </w:r>
      <w:r w:rsidR="00FC70F8">
        <w:rPr>
          <w:b w:val="0"/>
          <w:bCs w:val="0"/>
          <w:sz w:val="24"/>
        </w:rPr>
        <w:t>wybór naszej oferty:</w:t>
      </w:r>
    </w:p>
    <w:p w:rsidR="00FC70F8" w:rsidRPr="00FC70F8" w:rsidRDefault="00FC70F8" w:rsidP="00665DFC">
      <w:pPr>
        <w:pStyle w:val="Tekstpodstawowy"/>
        <w:numPr>
          <w:ilvl w:val="0"/>
          <w:numId w:val="41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FC70F8" w:rsidRDefault="00FC70F8" w:rsidP="0025277E">
      <w:pPr>
        <w:pStyle w:val="Tekstpodstawowy"/>
        <w:numPr>
          <w:ilvl w:val="0"/>
          <w:numId w:val="41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 w:rsidR="00224F70"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FC70F8" w:rsidRDefault="00FC70F8" w:rsidP="00FC70F8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FC70F8" w:rsidRDefault="00FC70F8" w:rsidP="000773EA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F014A5" w:rsidRDefault="00F014A5" w:rsidP="00924E74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DC01F0">
        <w:rPr>
          <w:b w:val="0"/>
          <w:bCs w:val="0"/>
          <w:sz w:val="24"/>
        </w:rPr>
        <w:t>, że nasza firma</w:t>
      </w:r>
      <w:r>
        <w:rPr>
          <w:b w:val="0"/>
          <w:bCs w:val="0"/>
          <w:sz w:val="24"/>
        </w:rPr>
        <w:t>:</w:t>
      </w:r>
    </w:p>
    <w:p w:rsidR="00DC01F0" w:rsidRDefault="00224F70" w:rsidP="0025277E">
      <w:pPr>
        <w:pStyle w:val="Tekstpodstawowy"/>
        <w:numPr>
          <w:ilvl w:val="0"/>
          <w:numId w:val="44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</w:t>
      </w:r>
      <w:r w:rsidR="00DC01F0" w:rsidRPr="00224F70">
        <w:rPr>
          <w:bCs w:val="0"/>
          <w:sz w:val="24"/>
        </w:rPr>
        <w:t>est</w:t>
      </w:r>
      <w:r>
        <w:rPr>
          <w:b w:val="0"/>
          <w:bCs w:val="0"/>
          <w:sz w:val="24"/>
        </w:rPr>
        <w:t xml:space="preserve"> mikroprzedsiębiorcą,</w:t>
      </w:r>
      <w:r w:rsidR="00DC01F0">
        <w:rPr>
          <w:b w:val="0"/>
          <w:bCs w:val="0"/>
          <w:sz w:val="24"/>
        </w:rPr>
        <w:t xml:space="preserve"> małym lub średnim przedsiębiorcą*,</w:t>
      </w:r>
    </w:p>
    <w:p w:rsidR="008348D0" w:rsidRDefault="00DC01F0" w:rsidP="0025277E">
      <w:pPr>
        <w:pStyle w:val="Tekstpodstawowy"/>
        <w:numPr>
          <w:ilvl w:val="0"/>
          <w:numId w:val="44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 w:rsidR="00224F70">
        <w:rPr>
          <w:b w:val="0"/>
          <w:bCs w:val="0"/>
          <w:sz w:val="24"/>
        </w:rPr>
        <w:t xml:space="preserve"> mikroprzedsiębiorcą,</w:t>
      </w:r>
      <w:r>
        <w:rPr>
          <w:b w:val="0"/>
          <w:bCs w:val="0"/>
          <w:sz w:val="24"/>
        </w:rPr>
        <w:t xml:space="preserve"> małym lub średnim przedsiębiorcą*.</w:t>
      </w:r>
    </w:p>
    <w:p w:rsidR="00F014A5" w:rsidRDefault="00F014A5" w:rsidP="008E37A6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8348D0" w:rsidRDefault="008348D0" w:rsidP="0030553D">
      <w:pPr>
        <w:pStyle w:val="Tekstpodstawowy"/>
        <w:numPr>
          <w:ilvl w:val="0"/>
          <w:numId w:val="32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8E37A6" w:rsidRDefault="008E37A6" w:rsidP="0030553D">
      <w:pPr>
        <w:pStyle w:val="Tekstpodstawowy"/>
        <w:numPr>
          <w:ilvl w:val="0"/>
          <w:numId w:val="32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podwykonawcom powierzymy wykonanie następujących części zamówienia</w:t>
      </w:r>
      <w:r w:rsidR="008348D0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 xml:space="preserve">: </w:t>
      </w:r>
    </w:p>
    <w:p w:rsidR="00CC2C36" w:rsidRDefault="00CC2C36" w:rsidP="00CC2C36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8E37A6" w:rsidRDefault="00CC2C36" w:rsidP="008E37A6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</w:t>
      </w:r>
      <w:r w:rsidR="008E37A6">
        <w:rPr>
          <w:b w:val="0"/>
          <w:bCs w:val="0"/>
          <w:sz w:val="24"/>
        </w:rPr>
        <w:t>…………………...</w:t>
      </w:r>
      <w:r>
        <w:rPr>
          <w:b w:val="0"/>
          <w:bCs w:val="0"/>
          <w:sz w:val="24"/>
        </w:rPr>
        <w:t>.....................</w:t>
      </w:r>
    </w:p>
    <w:p w:rsidR="008E37A6" w:rsidRDefault="00CC2C36" w:rsidP="008E37A6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 w:rsidR="008E37A6">
        <w:rPr>
          <w:b w:val="0"/>
          <w:bCs w:val="0"/>
          <w:sz w:val="24"/>
        </w:rPr>
        <w:t>…………………………………</w:t>
      </w:r>
      <w:r>
        <w:rPr>
          <w:b w:val="0"/>
          <w:bCs w:val="0"/>
          <w:sz w:val="24"/>
        </w:rPr>
        <w:t>…</w:t>
      </w:r>
    </w:p>
    <w:p w:rsidR="00875F8D" w:rsidRDefault="00CC2C36" w:rsidP="00875F8D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 w:rsidR="008E37A6">
        <w:rPr>
          <w:b w:val="0"/>
          <w:bCs w:val="0"/>
          <w:sz w:val="24"/>
        </w:rPr>
        <w:t>…………………………………...</w:t>
      </w:r>
      <w:r>
        <w:rPr>
          <w:b w:val="0"/>
          <w:bCs w:val="0"/>
          <w:sz w:val="24"/>
        </w:rPr>
        <w:t>.</w:t>
      </w:r>
    </w:p>
    <w:p w:rsidR="00D97521" w:rsidRPr="005F374A" w:rsidRDefault="005F374A" w:rsidP="005F374A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8348D0" w:rsidRDefault="008348D0" w:rsidP="00294C19">
      <w:pPr>
        <w:pStyle w:val="Tekstpodstawowy"/>
        <w:spacing w:line="360" w:lineRule="auto"/>
        <w:jc w:val="left"/>
        <w:rPr>
          <w:sz w:val="24"/>
        </w:rPr>
      </w:pPr>
    </w:p>
    <w:p w:rsidR="00294C19" w:rsidRDefault="00294C19" w:rsidP="00294C19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294C19" w:rsidRDefault="00077EFA" w:rsidP="0030553D">
      <w:pPr>
        <w:pStyle w:val="Tekstpodstawowy"/>
        <w:numPr>
          <w:ilvl w:val="0"/>
          <w:numId w:val="17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Oświadczenia</w:t>
      </w:r>
      <w:r w:rsidR="00CE1103"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CE1103" w:rsidRDefault="00CE1103" w:rsidP="0030553D">
      <w:pPr>
        <w:pStyle w:val="Tekstpodstawowy"/>
        <w:numPr>
          <w:ilvl w:val="0"/>
          <w:numId w:val="17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30553D">
      <w:pPr>
        <w:pStyle w:val="Tekstpodstawowy"/>
        <w:numPr>
          <w:ilvl w:val="0"/>
          <w:numId w:val="17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30553D">
      <w:pPr>
        <w:pStyle w:val="Tekstpodstawowy"/>
        <w:numPr>
          <w:ilvl w:val="0"/>
          <w:numId w:val="17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B32999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294C19" w:rsidRDefault="00294C19" w:rsidP="00294C19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94C19" w:rsidRDefault="00294C19" w:rsidP="00294C19">
      <w:pPr>
        <w:ind w:left="4248"/>
        <w:jc w:val="right"/>
      </w:pPr>
      <w:r>
        <w:t>..................................................................</w:t>
      </w:r>
    </w:p>
    <w:p w:rsidR="00294C19" w:rsidRDefault="00FB60A3" w:rsidP="00294C19">
      <w:pPr>
        <w:ind w:left="5220"/>
        <w:jc w:val="center"/>
        <w:rPr>
          <w:sz w:val="20"/>
        </w:rPr>
      </w:pPr>
      <w:r>
        <w:rPr>
          <w:sz w:val="20"/>
        </w:rPr>
        <w:t xml:space="preserve">       </w:t>
      </w:r>
      <w:r w:rsidR="00294C19">
        <w:rPr>
          <w:sz w:val="20"/>
        </w:rPr>
        <w:t>(podpis i pieczątka Wykonawcy lub</w:t>
      </w:r>
    </w:p>
    <w:p w:rsidR="00956848" w:rsidRDefault="00FB60A3" w:rsidP="007E2AD7">
      <w:pPr>
        <w:ind w:left="5220"/>
        <w:jc w:val="center"/>
        <w:rPr>
          <w:b/>
          <w:bCs/>
          <w:sz w:val="16"/>
          <w:szCs w:val="16"/>
        </w:rPr>
      </w:pPr>
      <w:r>
        <w:rPr>
          <w:sz w:val="20"/>
        </w:rPr>
        <w:t xml:space="preserve">        </w:t>
      </w:r>
      <w:r w:rsidR="00294C19">
        <w:rPr>
          <w:sz w:val="20"/>
        </w:rPr>
        <w:t>upoważnionego przedstawiciela Wykonawcy)</w:t>
      </w:r>
    </w:p>
    <w:sectPr w:rsidR="00956848" w:rsidSect="00E17752">
      <w:footerReference w:type="default" r:id="rId8"/>
      <w:footerReference w:type="first" r:id="rId9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217" w:rsidRDefault="00E45217">
      <w:r>
        <w:separator/>
      </w:r>
    </w:p>
  </w:endnote>
  <w:endnote w:type="continuationSeparator" w:id="0">
    <w:p w:rsidR="00E45217" w:rsidRDefault="00E45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E45217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65DFC">
      <w:rPr>
        <w:noProof/>
      </w:rPr>
      <w:t>1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E45217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217" w:rsidRDefault="00E45217">
      <w:r>
        <w:separator/>
      </w:r>
    </w:p>
  </w:footnote>
  <w:footnote w:type="continuationSeparator" w:id="0">
    <w:p w:rsidR="00E45217" w:rsidRDefault="00E45217">
      <w:r>
        <w:continuationSeparator/>
      </w:r>
    </w:p>
  </w:footnote>
  <w:footnote w:id="1">
    <w:p w:rsidR="00E137D9" w:rsidRPr="00E137D9" w:rsidRDefault="00E137D9" w:rsidP="009637BF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137D9" w:rsidRPr="00E137D9" w:rsidRDefault="00E137D9" w:rsidP="009637BF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E137D9" w:rsidRPr="00E137D9" w:rsidRDefault="00E137D9" w:rsidP="009637BF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 w:rsidR="009637BF"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 w15:restartNumberingAfterBreak="0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 w15:restartNumberingAfterBreak="0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 w15:restartNumberingAfterBreak="0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 w15:restartNumberingAfterBreak="0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 w15:restartNumberingAfterBreak="0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28C6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0A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0EE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097B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6C39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B38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5DFC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AD7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789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72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3E50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733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999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30C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56A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5217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82D"/>
    <w:rsid w:val="00EC3F33"/>
    <w:rsid w:val="00EC419B"/>
    <w:rsid w:val="00EC4809"/>
    <w:rsid w:val="00EC49F7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4EBF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5F7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39842A-C9E2-4F7D-B1F5-EC26B75F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C4105-6758-4C68-B00E-3DF68DAB1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KA</cp:lastModifiedBy>
  <cp:revision>12</cp:revision>
  <cp:lastPrinted>2020-06-19T08:48:00Z</cp:lastPrinted>
  <dcterms:created xsi:type="dcterms:W3CDTF">2020-06-14T07:55:00Z</dcterms:created>
  <dcterms:modified xsi:type="dcterms:W3CDTF">2020-06-19T08:53:00Z</dcterms:modified>
</cp:coreProperties>
</file>